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76" w:rsidRDefault="00554576" w:rsidP="0020418F">
      <w:pPr>
        <w:spacing w:after="0"/>
        <w:jc w:val="center"/>
        <w:rPr>
          <w:rFonts w:ascii="Arial Narrow" w:hAnsi="Arial Narrow" w:cs="Carlito"/>
          <w:b/>
          <w:lang w:val="hr-HR"/>
        </w:rPr>
      </w:pPr>
      <w:r w:rsidRPr="00212A9E">
        <w:rPr>
          <w:rFonts w:ascii="Arial Narrow" w:hAnsi="Arial Narrow" w:cs="Carlito"/>
          <w:b/>
          <w:lang w:val="hr-HR"/>
        </w:rPr>
        <w:t>OBRAZAC ZA OC</w:t>
      </w:r>
      <w:r w:rsidR="0020418F">
        <w:rPr>
          <w:rFonts w:ascii="Arial Narrow" w:hAnsi="Arial Narrow" w:cs="Carlito"/>
          <w:b/>
          <w:lang w:val="hr-HR"/>
        </w:rPr>
        <w:t>JENU PROPISANIH UVJETA</w:t>
      </w:r>
    </w:p>
    <w:p w:rsidR="0020418F" w:rsidRPr="00996548" w:rsidRDefault="0020418F" w:rsidP="0020418F">
      <w:pPr>
        <w:pStyle w:val="Stil3"/>
        <w:jc w:val="center"/>
        <w:rPr>
          <w:rFonts w:cs="Carlito"/>
          <w:szCs w:val="22"/>
        </w:rPr>
      </w:pPr>
      <w:r>
        <w:rPr>
          <w:rFonts w:cs="Carlito"/>
          <w:snapToGrid/>
          <w:szCs w:val="22"/>
          <w:lang w:eastAsia="hr-HR" w:bidi="ta-IN"/>
        </w:rPr>
        <w:t>u sklopu</w:t>
      </w:r>
      <w:r w:rsidRPr="00996548">
        <w:rPr>
          <w:rFonts w:cs="Carlito"/>
          <w:snapToGrid/>
          <w:szCs w:val="22"/>
          <w:lang w:eastAsia="hr-HR" w:bidi="ta-IN"/>
        </w:rPr>
        <w:t xml:space="preserve"> </w:t>
      </w:r>
      <w:r w:rsidRPr="00996548">
        <w:rPr>
          <w:rFonts w:cs="Carlito"/>
          <w:szCs w:val="22"/>
        </w:rPr>
        <w:t>Javn</w:t>
      </w:r>
      <w:r>
        <w:rPr>
          <w:rFonts w:cs="Carlito"/>
          <w:szCs w:val="22"/>
        </w:rPr>
        <w:t>og</w:t>
      </w:r>
      <w:r w:rsidRPr="00996548">
        <w:rPr>
          <w:rFonts w:cs="Carlito"/>
          <w:szCs w:val="22"/>
        </w:rPr>
        <w:t xml:space="preserve"> natječaj</w:t>
      </w:r>
      <w:r>
        <w:rPr>
          <w:rFonts w:cs="Carlito"/>
          <w:szCs w:val="22"/>
        </w:rPr>
        <w:t>a</w:t>
      </w:r>
      <w:r w:rsidRPr="00996548">
        <w:rPr>
          <w:rFonts w:cs="Carlito"/>
          <w:szCs w:val="22"/>
        </w:rPr>
        <w:t xml:space="preserve"> za financiranje programa ili projekata od interesa za opće dobro koje provode udruge </w:t>
      </w:r>
      <w:r>
        <w:rPr>
          <w:rFonts w:cs="Carlito"/>
          <w:szCs w:val="22"/>
        </w:rPr>
        <w:t>2024. (dalje u tekstu: Natječaj)</w:t>
      </w:r>
    </w:p>
    <w:p w:rsidR="0020418F" w:rsidRPr="00212A9E" w:rsidRDefault="0020418F" w:rsidP="00554576">
      <w:pPr>
        <w:jc w:val="center"/>
        <w:rPr>
          <w:rFonts w:ascii="Arial Narrow" w:hAnsi="Arial Narrow" w:cs="Carlito"/>
          <w:b/>
          <w:lang w:val="hr-HR"/>
        </w:rPr>
      </w:pPr>
    </w:p>
    <w:p w:rsidR="00905E0E" w:rsidRPr="00212A9E" w:rsidRDefault="00905E0E" w:rsidP="00554576">
      <w:pPr>
        <w:jc w:val="center"/>
        <w:rPr>
          <w:rFonts w:ascii="Arial Narrow" w:hAnsi="Arial Narrow" w:cs="Carlito"/>
          <w:b/>
          <w:lang w:val="hr-HR"/>
        </w:rPr>
      </w:pPr>
    </w:p>
    <w:p w:rsidR="00554576" w:rsidRPr="00212A9E" w:rsidRDefault="00996B97" w:rsidP="00996B97">
      <w:pPr>
        <w:spacing w:after="0" w:line="240" w:lineRule="auto"/>
        <w:jc w:val="center"/>
        <w:rPr>
          <w:rFonts w:ascii="Arial Narrow" w:hAnsi="Arial Narrow" w:cs="Carlito"/>
          <w:u w:val="single"/>
          <w:lang w:val="hr-HR"/>
        </w:rPr>
      </w:pPr>
      <w:r w:rsidRPr="00212A9E">
        <w:rPr>
          <w:rFonts w:ascii="Arial Narrow" w:hAnsi="Arial Narrow" w:cs="Carlito"/>
          <w:u w:val="single"/>
          <w:lang w:val="hr-HR"/>
        </w:rPr>
        <w:t>____________________________________________</w:t>
      </w:r>
    </w:p>
    <w:p w:rsidR="00996B97" w:rsidRPr="00212A9E" w:rsidRDefault="00996B97" w:rsidP="00996B97">
      <w:pPr>
        <w:spacing w:after="0" w:line="240" w:lineRule="auto"/>
        <w:jc w:val="center"/>
        <w:rPr>
          <w:rFonts w:ascii="Arial Narrow" w:hAnsi="Arial Narrow" w:cs="Carlito"/>
          <w:vertAlign w:val="superscript"/>
          <w:lang w:val="hr-HR"/>
        </w:rPr>
      </w:pPr>
      <w:r w:rsidRPr="00212A9E">
        <w:rPr>
          <w:rFonts w:ascii="Arial Narrow" w:hAnsi="Arial Narrow" w:cs="Carlito"/>
          <w:vertAlign w:val="superscript"/>
          <w:lang w:val="hr-HR"/>
        </w:rPr>
        <w:t>(NAZIV UDRUGE)</w:t>
      </w:r>
    </w:p>
    <w:p w:rsidR="00996B97" w:rsidRPr="00212A9E" w:rsidRDefault="00996B97" w:rsidP="00996B97">
      <w:pPr>
        <w:spacing w:after="0" w:line="240" w:lineRule="auto"/>
        <w:jc w:val="center"/>
        <w:rPr>
          <w:rFonts w:ascii="Arial Narrow" w:hAnsi="Arial Narrow" w:cs="Carlito"/>
          <w:vertAlign w:val="superscript"/>
          <w:lang w:val="hr-HR"/>
        </w:rPr>
      </w:pPr>
    </w:p>
    <w:p w:rsidR="00905E0E" w:rsidRPr="00212A9E" w:rsidRDefault="00905E0E" w:rsidP="00996B97">
      <w:pPr>
        <w:spacing w:after="0" w:line="240" w:lineRule="auto"/>
        <w:jc w:val="center"/>
        <w:rPr>
          <w:rFonts w:ascii="Arial Narrow" w:hAnsi="Arial Narrow" w:cs="Carlito"/>
          <w:vertAlign w:val="superscript"/>
          <w:lang w:val="hr-HR"/>
        </w:rPr>
      </w:pPr>
    </w:p>
    <w:tbl>
      <w:tblPr>
        <w:tblStyle w:val="TableGrid"/>
        <w:tblW w:w="11011" w:type="dxa"/>
        <w:tblInd w:w="-459" w:type="dxa"/>
        <w:tblLook w:val="04A0"/>
      </w:tblPr>
      <w:tblGrid>
        <w:gridCol w:w="7937"/>
        <w:gridCol w:w="822"/>
        <w:gridCol w:w="822"/>
        <w:gridCol w:w="1430"/>
      </w:tblGrid>
      <w:tr w:rsidR="00212A9E" w:rsidRPr="00212A9E" w:rsidTr="00212A9E">
        <w:trPr>
          <w:trHeight w:val="340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12A9E" w:rsidP="00996B97">
            <w:pPr>
              <w:rPr>
                <w:rFonts w:ascii="Arial Narrow" w:hAnsi="Arial Narrow" w:cs="Carlito"/>
                <w:b/>
                <w:lang w:val="hr-HR"/>
              </w:rPr>
            </w:pPr>
            <w:r w:rsidRPr="00212A9E">
              <w:rPr>
                <w:rFonts w:ascii="Arial Narrow" w:hAnsi="Arial Narrow" w:cs="Carlito"/>
                <w:b/>
                <w:lang w:val="hr-HR"/>
              </w:rPr>
              <w:t>PROPISANI UVJETI NATJEČAJA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12A9E" w:rsidP="00C07DDE">
            <w:pPr>
              <w:jc w:val="center"/>
              <w:rPr>
                <w:rFonts w:ascii="Arial Narrow" w:hAnsi="Arial Narrow" w:cs="Carlito"/>
                <w:b/>
                <w:lang w:val="hr-HR"/>
              </w:rPr>
            </w:pPr>
            <w:r w:rsidRPr="00212A9E">
              <w:rPr>
                <w:rFonts w:ascii="Arial Narrow" w:hAnsi="Arial Narrow" w:cs="Carlito"/>
                <w:b/>
                <w:lang w:val="hr-HR"/>
              </w:rPr>
              <w:t>DA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12A9E" w:rsidP="00C07DDE">
            <w:pPr>
              <w:jc w:val="center"/>
              <w:rPr>
                <w:rFonts w:ascii="Arial Narrow" w:hAnsi="Arial Narrow" w:cs="Carlito"/>
                <w:b/>
                <w:lang w:val="hr-HR"/>
              </w:rPr>
            </w:pPr>
            <w:r w:rsidRPr="00212A9E">
              <w:rPr>
                <w:rFonts w:ascii="Arial Narrow" w:hAnsi="Arial Narrow" w:cs="Carlito"/>
                <w:b/>
                <w:lang w:val="hr-HR"/>
              </w:rPr>
              <w:t>NE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9E" w:rsidRPr="00212A9E" w:rsidRDefault="00212A9E" w:rsidP="00212A9E">
            <w:pPr>
              <w:jc w:val="center"/>
              <w:rPr>
                <w:rFonts w:ascii="Arial Narrow" w:hAnsi="Arial Narrow" w:cs="Carlito"/>
                <w:b/>
                <w:lang w:val="hr-HR"/>
              </w:rPr>
            </w:pPr>
            <w:r>
              <w:rPr>
                <w:rFonts w:ascii="Arial Narrow" w:hAnsi="Arial Narrow" w:cs="Carlito"/>
                <w:b/>
                <w:lang w:val="hr-HR"/>
              </w:rPr>
              <w:t>NIJE PRIMJENJIVO</w:t>
            </w: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0418F" w:rsidP="0020418F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>P</w:t>
            </w:r>
            <w:r w:rsidR="00212A9E" w:rsidRPr="00212A9E">
              <w:rPr>
                <w:rFonts w:ascii="Arial Narrow" w:hAnsi="Arial Narrow" w:cs="Carlito"/>
                <w:lang w:val="hr-HR"/>
              </w:rPr>
              <w:t>rijava je dostavljena u</w:t>
            </w:r>
            <w:r>
              <w:rPr>
                <w:rFonts w:ascii="Arial Narrow" w:hAnsi="Arial Narrow" w:cs="Carlito"/>
                <w:lang w:val="hr-HR"/>
              </w:rPr>
              <w:t>nutar</w:t>
            </w:r>
            <w:r w:rsidR="00212A9E" w:rsidRPr="00212A9E">
              <w:rPr>
                <w:rFonts w:ascii="Arial Narrow" w:hAnsi="Arial Narrow" w:cs="Carlito"/>
                <w:lang w:val="hr-HR"/>
              </w:rPr>
              <w:t xml:space="preserve"> </w:t>
            </w:r>
            <w:r>
              <w:rPr>
                <w:rFonts w:ascii="Arial Narrow" w:hAnsi="Arial Narrow" w:cs="Carlito"/>
                <w:lang w:val="hr-HR"/>
              </w:rPr>
              <w:t>utvrđenog</w:t>
            </w:r>
            <w:r w:rsidR="00212A9E" w:rsidRPr="00212A9E">
              <w:rPr>
                <w:rFonts w:ascii="Arial Narrow" w:hAnsi="Arial Narrow" w:cs="Carlito"/>
                <w:lang w:val="hr-HR"/>
              </w:rPr>
              <w:t xml:space="preserve"> rok</w:t>
            </w:r>
            <w:r>
              <w:rPr>
                <w:rFonts w:ascii="Arial Narrow" w:hAnsi="Arial Narrow" w:cs="Carlito"/>
                <w:lang w:val="hr-HR"/>
              </w:rPr>
              <w:t>a Natječaja</w:t>
            </w:r>
            <w:r w:rsidR="00212A9E" w:rsidRPr="00212A9E">
              <w:rPr>
                <w:rFonts w:ascii="Arial Narrow" w:hAnsi="Arial Narrow" w:cs="Carlito"/>
                <w:lang w:val="hr-HR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0418F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18F" w:rsidRDefault="0020418F" w:rsidP="0020418F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>Organizacija je upisana u odgovarajući matični registar.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0418F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18F" w:rsidRDefault="0020418F" w:rsidP="0020418F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>Organizacija je upisana u Registar neprofitnih organizacija.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0418F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18F" w:rsidRDefault="00B70F22" w:rsidP="0020418F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>Organizacija je usmjerena na rad u nekom od prioritetnih područja u Natječaju.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F" w:rsidRPr="00212A9E" w:rsidRDefault="0020418F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18F" w:rsidRDefault="00212A9E" w:rsidP="0020418F">
            <w:pPr>
              <w:rPr>
                <w:rFonts w:ascii="Arial Narrow" w:hAnsi="Arial Narrow" w:cs="Carlito"/>
                <w:lang w:val="hr-HR"/>
              </w:rPr>
            </w:pPr>
            <w:r w:rsidRPr="00212A9E">
              <w:rPr>
                <w:rFonts w:ascii="Arial Narrow" w:hAnsi="Arial Narrow" w:cs="Carlito"/>
                <w:lang w:val="hr-HR"/>
              </w:rPr>
              <w:t xml:space="preserve">Zatraženi iznos sredstava je unutar financijskih pragova postavljenih u </w:t>
            </w:r>
            <w:r w:rsidR="0020418F">
              <w:rPr>
                <w:rFonts w:ascii="Arial Narrow" w:hAnsi="Arial Narrow" w:cs="Carlito"/>
                <w:lang w:val="hr-HR"/>
              </w:rPr>
              <w:t>N</w:t>
            </w:r>
            <w:r w:rsidRPr="00212A9E">
              <w:rPr>
                <w:rFonts w:ascii="Arial Narrow" w:hAnsi="Arial Narrow" w:cs="Carlito"/>
                <w:lang w:val="hr-HR"/>
              </w:rPr>
              <w:t>atječaju.</w:t>
            </w:r>
          </w:p>
          <w:p w:rsidR="00212A9E" w:rsidRPr="00212A9E" w:rsidRDefault="0020418F" w:rsidP="0020418F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>min. 250,00 €, max. 25.000,00 €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0418F" w:rsidP="00B70F22">
            <w:pPr>
              <w:rPr>
                <w:rFonts w:ascii="Arial Narrow" w:hAnsi="Arial Narrow" w:cs="Carlito"/>
                <w:lang w:val="hr-HR"/>
              </w:rPr>
            </w:pPr>
            <w:r>
              <w:rPr>
                <w:rFonts w:ascii="Arial Narrow" w:hAnsi="Arial Narrow" w:cs="Carlito"/>
                <w:lang w:val="hr-HR"/>
              </w:rPr>
              <w:t xml:space="preserve">Prijavljeni program ili projekt provodi se na području Općine Punat ili </w:t>
            </w:r>
            <w:r w:rsidR="00B70F22">
              <w:rPr>
                <w:rFonts w:ascii="Arial Narrow" w:hAnsi="Arial Narrow" w:cs="Carlito"/>
                <w:lang w:val="hr-HR"/>
              </w:rPr>
              <w:t>za</w:t>
            </w:r>
            <w:r>
              <w:rPr>
                <w:rFonts w:ascii="Arial Narrow" w:hAnsi="Arial Narrow" w:cs="Carlito"/>
                <w:lang w:val="hr-HR"/>
              </w:rPr>
              <w:t xml:space="preserve"> mještane Općine Punat.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0418F" w:rsidP="0020418F">
            <w:pPr>
              <w:rPr>
                <w:rFonts w:ascii="Arial Narrow" w:hAnsi="Arial Narrow" w:cs="Carlito"/>
                <w:lang w:val="hr-HR"/>
              </w:rPr>
            </w:pPr>
            <w:r w:rsidRPr="00212A9E">
              <w:rPr>
                <w:rFonts w:ascii="Arial Narrow" w:hAnsi="Arial Narrow" w:cs="Carlito"/>
                <w:lang w:val="hr-HR"/>
              </w:rPr>
              <w:t>Obrazac 1</w:t>
            </w:r>
            <w:r>
              <w:rPr>
                <w:rFonts w:ascii="Arial Narrow" w:hAnsi="Arial Narrow" w:cs="Carlito"/>
                <w:lang w:val="hr-HR"/>
              </w:rPr>
              <w:t xml:space="preserve"> - O</w:t>
            </w:r>
            <w:r w:rsidR="00212A9E" w:rsidRPr="00212A9E">
              <w:rPr>
                <w:rFonts w:ascii="Arial Narrow" w:hAnsi="Arial Narrow" w:cs="Carlito"/>
                <w:lang w:val="hr-HR"/>
              </w:rPr>
              <w:t>pisa programa ili projekta je dostavljen, potpisan i ovjeren.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12A9E" w:rsidP="0020418F">
            <w:pPr>
              <w:rPr>
                <w:rFonts w:ascii="Arial Narrow" w:hAnsi="Arial Narrow" w:cs="Carlito"/>
                <w:lang w:val="hr-HR"/>
              </w:rPr>
            </w:pPr>
            <w:r w:rsidRPr="00212A9E">
              <w:rPr>
                <w:rFonts w:ascii="Arial Narrow" w:hAnsi="Arial Narrow" w:cs="Carlito"/>
                <w:lang w:val="hr-HR"/>
              </w:rPr>
              <w:t>Obrazac</w:t>
            </w:r>
            <w:r w:rsidR="0020418F">
              <w:rPr>
                <w:rFonts w:ascii="Arial Narrow" w:hAnsi="Arial Narrow" w:cs="Carlito"/>
                <w:lang w:val="hr-HR"/>
              </w:rPr>
              <w:t xml:space="preserve"> 2 -</w:t>
            </w:r>
            <w:r w:rsidRPr="00212A9E">
              <w:rPr>
                <w:rFonts w:ascii="Arial Narrow" w:hAnsi="Arial Narrow" w:cs="Carlito"/>
                <w:lang w:val="hr-HR"/>
              </w:rPr>
              <w:t xml:space="preserve"> </w:t>
            </w:r>
            <w:r w:rsidR="0020418F">
              <w:rPr>
                <w:rFonts w:ascii="Arial Narrow" w:hAnsi="Arial Narrow" w:cs="Carlito"/>
                <w:lang w:val="hr-HR"/>
              </w:rPr>
              <w:t>P</w:t>
            </w:r>
            <w:r w:rsidRPr="00212A9E">
              <w:rPr>
                <w:rFonts w:ascii="Arial Narrow" w:hAnsi="Arial Narrow" w:cs="Carlito"/>
                <w:lang w:val="hr-HR"/>
              </w:rPr>
              <w:t>roračun programa/projekta je dostavljen, potpisan i ovjeren.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4C7DF5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DF5" w:rsidRPr="00212A9E" w:rsidRDefault="004C7DF5" w:rsidP="0020418F">
            <w:pPr>
              <w:rPr>
                <w:rFonts w:ascii="Arial Narrow" w:hAnsi="Arial Narrow" w:cs="Carlito"/>
                <w:lang w:val="hr-HR"/>
              </w:rPr>
            </w:pPr>
            <w:r w:rsidRPr="00212A9E">
              <w:rPr>
                <w:rFonts w:ascii="Arial Narrow" w:hAnsi="Arial Narrow" w:cs="Carlito"/>
                <w:lang w:val="hr-HR"/>
              </w:rPr>
              <w:t xml:space="preserve">Obrazac </w:t>
            </w:r>
            <w:r w:rsidR="0020418F">
              <w:rPr>
                <w:rFonts w:ascii="Arial Narrow" w:hAnsi="Arial Narrow" w:cs="Carlito"/>
                <w:lang w:val="hr-HR"/>
              </w:rPr>
              <w:t>3 - I</w:t>
            </w:r>
            <w:r w:rsidRPr="00212A9E">
              <w:rPr>
                <w:rFonts w:ascii="Arial Narrow" w:hAnsi="Arial Narrow" w:cs="Carlito"/>
                <w:lang w:val="hr-HR"/>
              </w:rPr>
              <w:t>zjav</w:t>
            </w:r>
            <w:r w:rsidR="0020418F">
              <w:rPr>
                <w:rFonts w:ascii="Arial Narrow" w:hAnsi="Arial Narrow" w:cs="Carlito"/>
                <w:lang w:val="hr-HR"/>
              </w:rPr>
              <w:t>a</w:t>
            </w:r>
            <w:r w:rsidRPr="00212A9E">
              <w:rPr>
                <w:rFonts w:ascii="Arial Narrow" w:hAnsi="Arial Narrow" w:cs="Carlito"/>
                <w:lang w:val="hr-HR"/>
              </w:rPr>
              <w:t xml:space="preserve"> o ispunjavanju ugovornih obveza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preuzetih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temeljem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prijašnjih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ugovora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o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dodjeli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bespovratnih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sredstava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je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dostavljen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,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potpisan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 xml:space="preserve"> i </w:t>
            </w:r>
            <w:proofErr w:type="spellStart"/>
            <w:r w:rsidRPr="00212A9E">
              <w:rPr>
                <w:rFonts w:ascii="Arial Narrow" w:hAnsi="Arial Narrow" w:cs="Carlito"/>
                <w:bCs/>
              </w:rPr>
              <w:t>ovjeren</w:t>
            </w:r>
            <w:proofErr w:type="spellEnd"/>
            <w:r w:rsidRPr="00212A9E">
              <w:rPr>
                <w:rFonts w:ascii="Arial Narrow" w:hAnsi="Arial Narrow" w:cs="Carlito"/>
                <w:bCs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F5" w:rsidRPr="00212A9E" w:rsidRDefault="004C7DF5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F5" w:rsidRPr="00212A9E" w:rsidRDefault="004C7DF5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F5" w:rsidRPr="00212A9E" w:rsidRDefault="004C7DF5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212A9E" w:rsidRDefault="00212A9E" w:rsidP="0020418F">
            <w:pPr>
              <w:rPr>
                <w:rFonts w:ascii="Arial Narrow" w:hAnsi="Arial Narrow" w:cs="Carlito"/>
                <w:lang w:val="hr-HR"/>
              </w:rPr>
            </w:pPr>
            <w:r w:rsidRPr="00212A9E">
              <w:rPr>
                <w:rFonts w:ascii="Arial Narrow" w:hAnsi="Arial Narrow" w:cs="Carlito"/>
                <w:lang w:val="hr-HR"/>
              </w:rPr>
              <w:t xml:space="preserve">Obrazac </w:t>
            </w:r>
            <w:r w:rsidR="0020418F">
              <w:rPr>
                <w:rFonts w:ascii="Arial Narrow" w:hAnsi="Arial Narrow" w:cs="Carlito"/>
                <w:lang w:val="hr-HR"/>
              </w:rPr>
              <w:t>4 - Izjava</w:t>
            </w:r>
            <w:r w:rsidRPr="00212A9E">
              <w:rPr>
                <w:rFonts w:ascii="Arial Narrow" w:hAnsi="Arial Narrow" w:cs="Carlito"/>
                <w:lang w:val="hr-HR"/>
              </w:rPr>
              <w:t xml:space="preserve"> o nepostojanju dvostrukog financiranja</w:t>
            </w:r>
            <w:r w:rsidR="004C7DF5">
              <w:rPr>
                <w:rFonts w:ascii="Arial Narrow" w:hAnsi="Arial Narrow" w:cs="Carlito"/>
                <w:lang w:val="hr-HR"/>
              </w:rPr>
              <w:t xml:space="preserve"> </w:t>
            </w:r>
            <w:r w:rsidRPr="00212A9E">
              <w:rPr>
                <w:rFonts w:ascii="Arial Narrow" w:hAnsi="Arial Narrow" w:cs="Carlito"/>
                <w:lang w:val="hr-HR"/>
              </w:rPr>
              <w:t>je dostavljen, potpisan i ovjeren.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  <w:tr w:rsidR="00212A9E" w:rsidRPr="00212A9E" w:rsidTr="00212A9E">
        <w:trPr>
          <w:trHeight w:val="56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9E" w:rsidRPr="004C7DF5" w:rsidRDefault="004C7DF5" w:rsidP="0020418F">
            <w:pPr>
              <w:rPr>
                <w:rFonts w:ascii="Arial Narrow" w:hAnsi="Arial Narrow" w:cs="Carlito"/>
                <w:bCs/>
              </w:rPr>
            </w:pPr>
            <w:r w:rsidRPr="00212A9E">
              <w:rPr>
                <w:rFonts w:ascii="Arial Narrow" w:hAnsi="Arial Narrow" w:cs="Carlito"/>
                <w:lang w:val="hr-HR"/>
              </w:rPr>
              <w:t>Obrazac</w:t>
            </w:r>
            <w:r w:rsidR="0020418F">
              <w:rPr>
                <w:rFonts w:ascii="Arial Narrow" w:hAnsi="Arial Narrow" w:cs="Carlito"/>
                <w:lang w:val="hr-HR"/>
              </w:rPr>
              <w:t xml:space="preserve"> 5 -</w:t>
            </w:r>
            <w:r w:rsidRPr="00212A9E">
              <w:rPr>
                <w:rFonts w:ascii="Arial Narrow" w:hAnsi="Arial Narrow" w:cs="Carlito"/>
                <w:lang w:val="hr-HR"/>
              </w:rPr>
              <w:t xml:space="preserve"> </w:t>
            </w:r>
            <w:r w:rsidR="0020418F">
              <w:rPr>
                <w:rFonts w:ascii="Arial Narrow" w:hAnsi="Arial Narrow" w:cs="Carlito"/>
                <w:lang w:val="hr-HR"/>
              </w:rPr>
              <w:t>I</w:t>
            </w:r>
            <w:r w:rsidRPr="00212A9E">
              <w:rPr>
                <w:rFonts w:ascii="Arial Narrow" w:hAnsi="Arial Narrow" w:cs="Carlito"/>
                <w:lang w:val="hr-HR"/>
              </w:rPr>
              <w:t>zjav</w:t>
            </w:r>
            <w:r w:rsidR="0020418F">
              <w:rPr>
                <w:rFonts w:ascii="Arial Narrow" w:hAnsi="Arial Narrow" w:cs="Carlito"/>
                <w:lang w:val="hr-HR"/>
              </w:rPr>
              <w:t>a</w:t>
            </w:r>
            <w:r w:rsidRPr="00212A9E">
              <w:rPr>
                <w:rFonts w:ascii="Arial Narrow" w:hAnsi="Arial Narrow" w:cs="Carlito"/>
                <w:lang w:val="hr-HR"/>
              </w:rPr>
              <w:t xml:space="preserve"> o partnerstvu je dostavljen, potpisan i ovjeren. </w:t>
            </w:r>
            <w:r w:rsidRPr="00212A9E">
              <w:rPr>
                <w:rFonts w:ascii="Arial Narrow" w:hAnsi="Arial Narrow" w:cs="Carlito"/>
                <w:i/>
                <w:lang w:val="hr-HR"/>
              </w:rPr>
              <w:t>(ako je primjenjivo)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9E" w:rsidRPr="00212A9E" w:rsidRDefault="00212A9E">
            <w:pPr>
              <w:jc w:val="both"/>
              <w:rPr>
                <w:rFonts w:ascii="Arial Narrow" w:hAnsi="Arial Narrow" w:cs="Carlito"/>
                <w:lang w:val="hr-HR"/>
              </w:rPr>
            </w:pPr>
          </w:p>
        </w:tc>
      </w:tr>
    </w:tbl>
    <w:p w:rsidR="00554576" w:rsidRPr="00212A9E" w:rsidRDefault="00554576" w:rsidP="00554576">
      <w:pPr>
        <w:ind w:left="3600" w:firstLine="720"/>
        <w:jc w:val="center"/>
        <w:rPr>
          <w:rFonts w:ascii="Arial Narrow" w:hAnsi="Arial Narrow" w:cs="Carlito"/>
          <w:lang w:val="hr-HR"/>
        </w:rPr>
      </w:pPr>
    </w:p>
    <w:p w:rsidR="00554576" w:rsidRPr="00212A9E" w:rsidRDefault="00554576" w:rsidP="00212A9E">
      <w:pPr>
        <w:spacing w:after="0"/>
        <w:ind w:left="3600" w:firstLine="720"/>
        <w:jc w:val="center"/>
        <w:rPr>
          <w:rFonts w:ascii="Arial Narrow" w:hAnsi="Arial Narrow" w:cs="Carlito"/>
          <w:lang w:val="hr-HR"/>
        </w:rPr>
      </w:pPr>
      <w:r w:rsidRPr="00212A9E">
        <w:rPr>
          <w:rFonts w:ascii="Arial Narrow" w:hAnsi="Arial Narrow" w:cs="Carlito"/>
          <w:lang w:val="hr-HR"/>
        </w:rPr>
        <w:t xml:space="preserve">                                      </w:t>
      </w:r>
      <w:r w:rsidR="00212A9E" w:rsidRPr="00212A9E">
        <w:rPr>
          <w:rFonts w:ascii="Arial Narrow" w:hAnsi="Arial Narrow" w:cs="Carlito"/>
          <w:lang w:val="hr-HR"/>
        </w:rPr>
        <w:t xml:space="preserve">        </w:t>
      </w:r>
      <w:r w:rsidR="00212A9E">
        <w:rPr>
          <w:rFonts w:ascii="Arial Narrow" w:hAnsi="Arial Narrow" w:cs="Carlito"/>
          <w:lang w:val="hr-HR"/>
        </w:rPr>
        <w:t xml:space="preserve">            </w:t>
      </w:r>
      <w:r w:rsidRPr="00212A9E">
        <w:rPr>
          <w:rFonts w:ascii="Arial Narrow" w:hAnsi="Arial Narrow" w:cs="Carlito"/>
          <w:lang w:val="hr-HR"/>
        </w:rPr>
        <w:t xml:space="preserve">Povjerenstvo za ocjenu </w:t>
      </w:r>
    </w:p>
    <w:p w:rsidR="005A12D2" w:rsidRDefault="00996B97" w:rsidP="00554576">
      <w:pPr>
        <w:ind w:left="3600" w:firstLine="720"/>
        <w:jc w:val="right"/>
        <w:rPr>
          <w:rFonts w:ascii="Arial Narrow" w:hAnsi="Arial Narrow" w:cs="Carlito"/>
          <w:lang w:val="hr-HR"/>
        </w:rPr>
      </w:pPr>
      <w:r w:rsidRPr="00212A9E">
        <w:rPr>
          <w:rFonts w:ascii="Arial Narrow" w:hAnsi="Arial Narrow" w:cs="Carlito"/>
          <w:lang w:val="hr-HR"/>
        </w:rPr>
        <w:t xml:space="preserve"> </w:t>
      </w:r>
      <w:r w:rsidR="00554576" w:rsidRPr="00212A9E">
        <w:rPr>
          <w:rFonts w:ascii="Arial Narrow" w:hAnsi="Arial Narrow" w:cs="Carlito"/>
          <w:lang w:val="hr-HR"/>
        </w:rPr>
        <w:t>propisanih uvjeta natječaja</w:t>
      </w:r>
    </w:p>
    <w:p w:rsidR="00212A9E" w:rsidRPr="00212A9E" w:rsidRDefault="00093ACD" w:rsidP="00554576">
      <w:pPr>
        <w:ind w:left="3600" w:firstLine="720"/>
        <w:jc w:val="right"/>
        <w:rPr>
          <w:rFonts w:ascii="Arial Narrow" w:hAnsi="Arial Narrow" w:cs="Carlito"/>
          <w:lang w:val="hr-HR"/>
        </w:rPr>
      </w:pPr>
      <w:r>
        <w:rPr>
          <w:rFonts w:ascii="Arial Narrow" w:hAnsi="Arial Narrow" w:cs="Carlit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29.65pt;margin-top:18.75pt;width:176.25pt;height:.05pt;z-index:251658240" o:connectortype="straight"/>
        </w:pict>
      </w:r>
    </w:p>
    <w:p w:rsidR="00212A9E" w:rsidRDefault="00212A9E" w:rsidP="00212A9E">
      <w:pPr>
        <w:ind w:left="3600" w:firstLine="720"/>
        <w:rPr>
          <w:rFonts w:ascii="Arial Narrow" w:hAnsi="Arial Narrow" w:cs="Carlito"/>
          <w:i/>
          <w:lang w:val="hr-HR"/>
        </w:rPr>
      </w:pPr>
      <w:r>
        <w:rPr>
          <w:rFonts w:ascii="Arial Narrow" w:hAnsi="Arial Narrow" w:cs="Carlito"/>
          <w:lang w:val="hr-HR"/>
        </w:rPr>
        <w:t xml:space="preserve">                                                                    </w:t>
      </w:r>
      <w:r w:rsidRPr="00212A9E">
        <w:rPr>
          <w:rFonts w:ascii="Arial Narrow" w:hAnsi="Arial Narrow" w:cs="Carlito"/>
          <w:i/>
          <w:lang w:val="hr-HR"/>
        </w:rPr>
        <w:t>predsjednik</w:t>
      </w:r>
    </w:p>
    <w:p w:rsidR="00212A9E" w:rsidRPr="00212A9E" w:rsidRDefault="00212A9E" w:rsidP="00212A9E">
      <w:pPr>
        <w:ind w:left="3600" w:firstLine="720"/>
        <w:rPr>
          <w:rFonts w:ascii="Arial Narrow" w:hAnsi="Arial Narrow" w:cs="Carlito"/>
          <w:i/>
          <w:lang w:val="hr-HR"/>
        </w:rPr>
      </w:pPr>
    </w:p>
    <w:p w:rsidR="00212A9E" w:rsidRPr="00212A9E" w:rsidRDefault="0020418F" w:rsidP="00212A9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U </w:t>
      </w:r>
      <w:proofErr w:type="spellStart"/>
      <w:r>
        <w:rPr>
          <w:rFonts w:ascii="Arial Narrow" w:hAnsi="Arial Narrow"/>
        </w:rPr>
        <w:t>Puntu</w:t>
      </w:r>
      <w:proofErr w:type="spellEnd"/>
      <w:r>
        <w:rPr>
          <w:rFonts w:ascii="Arial Narrow" w:hAnsi="Arial Narrow"/>
        </w:rPr>
        <w:t>, ___________________________</w:t>
      </w:r>
    </w:p>
    <w:sectPr w:rsidR="00212A9E" w:rsidRPr="00212A9E" w:rsidSect="00602157">
      <w:headerReference w:type="default" r:id="rId6"/>
      <w:pgSz w:w="12240" w:h="15840"/>
      <w:pgMar w:top="110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647" w:rsidRDefault="00047647" w:rsidP="00876533">
      <w:pPr>
        <w:spacing w:after="0" w:line="240" w:lineRule="auto"/>
      </w:pPr>
      <w:r>
        <w:separator/>
      </w:r>
    </w:p>
  </w:endnote>
  <w:endnote w:type="continuationSeparator" w:id="0">
    <w:p w:rsidR="00047647" w:rsidRDefault="00047647" w:rsidP="0087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647" w:rsidRDefault="00047647" w:rsidP="00876533">
      <w:pPr>
        <w:spacing w:after="0" w:line="240" w:lineRule="auto"/>
      </w:pPr>
      <w:r>
        <w:separator/>
      </w:r>
    </w:p>
  </w:footnote>
  <w:footnote w:type="continuationSeparator" w:id="0">
    <w:p w:rsidR="00047647" w:rsidRDefault="00047647" w:rsidP="0087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33" w:rsidRPr="00212A9E" w:rsidRDefault="00876533" w:rsidP="00876533">
    <w:pPr>
      <w:pStyle w:val="Header"/>
      <w:jc w:val="center"/>
      <w:rPr>
        <w:rFonts w:ascii="Arial Narrow" w:hAnsi="Arial Narrow" w:cs="Carlito"/>
        <w:color w:val="7F7F7F" w:themeColor="text1" w:themeTint="80"/>
        <w:lang w:val="hr-HR"/>
      </w:rPr>
    </w:pPr>
    <w:r w:rsidRPr="00212A9E">
      <w:rPr>
        <w:rFonts w:ascii="Arial Narrow" w:hAnsi="Arial Narrow" w:cs="Carlito"/>
        <w:color w:val="7F7F7F" w:themeColor="text1" w:themeTint="80"/>
        <w:lang w:val="hr-HR"/>
      </w:rPr>
      <w:t xml:space="preserve">OBRAZAC 10 - </w:t>
    </w:r>
    <w:r w:rsidR="00212A9E">
      <w:rPr>
        <w:rFonts w:ascii="Arial Narrow" w:hAnsi="Arial Narrow" w:cs="Carlito"/>
        <w:color w:val="7F7F7F" w:themeColor="text1" w:themeTint="80"/>
        <w:lang w:val="hr-HR"/>
      </w:rPr>
      <w:t xml:space="preserve">OBRAZAC ZA </w:t>
    </w:r>
    <w:r w:rsidRPr="00212A9E">
      <w:rPr>
        <w:rFonts w:ascii="Arial Narrow" w:hAnsi="Arial Narrow" w:cs="Carlito"/>
        <w:color w:val="7F7F7F" w:themeColor="text1" w:themeTint="80"/>
        <w:lang w:val="hr-HR"/>
      </w:rPr>
      <w:t>OCJEN</w:t>
    </w:r>
    <w:r w:rsidR="00212A9E">
      <w:rPr>
        <w:rFonts w:ascii="Arial Narrow" w:hAnsi="Arial Narrow" w:cs="Carlito"/>
        <w:color w:val="7F7F7F" w:themeColor="text1" w:themeTint="80"/>
        <w:lang w:val="hr-HR"/>
      </w:rPr>
      <w:t>U</w:t>
    </w:r>
    <w:r w:rsidRPr="00212A9E">
      <w:rPr>
        <w:rFonts w:ascii="Arial Narrow" w:hAnsi="Arial Narrow" w:cs="Carlito"/>
        <w:color w:val="7F7F7F" w:themeColor="text1" w:themeTint="80"/>
        <w:lang w:val="hr-HR"/>
      </w:rPr>
      <w:t xml:space="preserve"> PROPISANIH UVJETA NATJEČAJA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576"/>
    <w:rsid w:val="00047647"/>
    <w:rsid w:val="00093ACD"/>
    <w:rsid w:val="001566CE"/>
    <w:rsid w:val="0020418F"/>
    <w:rsid w:val="00212A9E"/>
    <w:rsid w:val="004C7DF5"/>
    <w:rsid w:val="00554576"/>
    <w:rsid w:val="005A12D2"/>
    <w:rsid w:val="005A2CD8"/>
    <w:rsid w:val="005E0D4E"/>
    <w:rsid w:val="00602157"/>
    <w:rsid w:val="00741BCB"/>
    <w:rsid w:val="0075445E"/>
    <w:rsid w:val="00876533"/>
    <w:rsid w:val="008A6380"/>
    <w:rsid w:val="00905E0E"/>
    <w:rsid w:val="00996B97"/>
    <w:rsid w:val="009C071B"/>
    <w:rsid w:val="009E347F"/>
    <w:rsid w:val="00AF0EBE"/>
    <w:rsid w:val="00B70F22"/>
    <w:rsid w:val="00BE3519"/>
    <w:rsid w:val="00C07DDE"/>
    <w:rsid w:val="00F30B58"/>
    <w:rsid w:val="00F669AC"/>
    <w:rsid w:val="00F75B15"/>
    <w:rsid w:val="00F9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65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533"/>
  </w:style>
  <w:style w:type="paragraph" w:styleId="Footer">
    <w:name w:val="footer"/>
    <w:basedOn w:val="Normal"/>
    <w:link w:val="FooterChar"/>
    <w:uiPriority w:val="99"/>
    <w:semiHidden/>
    <w:unhideWhenUsed/>
    <w:rsid w:val="008765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533"/>
  </w:style>
  <w:style w:type="table" w:customStyle="1" w:styleId="TableGrid1">
    <w:name w:val="Table Grid1"/>
    <w:basedOn w:val="TableNormal"/>
    <w:next w:val="TableGrid"/>
    <w:rsid w:val="0021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3">
    <w:name w:val="Stil3"/>
    <w:basedOn w:val="Normal"/>
    <w:link w:val="Stil3Char"/>
    <w:rsid w:val="0020418F"/>
    <w:pPr>
      <w:spacing w:after="0" w:line="240" w:lineRule="auto"/>
      <w:jc w:val="both"/>
    </w:pPr>
    <w:rPr>
      <w:rFonts w:ascii="Arial Narrow" w:eastAsia="Times New Roman" w:hAnsi="Arial Narrow" w:cs="Times New Roman"/>
      <w:b/>
      <w:noProof/>
      <w:snapToGrid w:val="0"/>
      <w:szCs w:val="20"/>
      <w:lang w:val="hr-HR"/>
    </w:rPr>
  </w:style>
  <w:style w:type="character" w:customStyle="1" w:styleId="Stil3Char">
    <w:name w:val="Stil3 Char"/>
    <w:link w:val="Stil3"/>
    <w:rsid w:val="0020418F"/>
    <w:rPr>
      <w:rFonts w:ascii="Arial Narrow" w:eastAsia="Times New Roman" w:hAnsi="Arial Narrow" w:cs="Times New Roman"/>
      <w:b/>
      <w:noProof/>
      <w:snapToGrid w:val="0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lorlic</dc:creator>
  <cp:keywords/>
  <dc:description/>
  <cp:lastModifiedBy>lorlic</cp:lastModifiedBy>
  <cp:revision>16</cp:revision>
  <cp:lastPrinted>2024-01-09T12:01:00Z</cp:lastPrinted>
  <dcterms:created xsi:type="dcterms:W3CDTF">2019-02-04T13:27:00Z</dcterms:created>
  <dcterms:modified xsi:type="dcterms:W3CDTF">2024-01-09T12:01:00Z</dcterms:modified>
</cp:coreProperties>
</file>